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713101F9" w:rsidR="00DF1E76" w:rsidRPr="00DF1E76" w:rsidRDefault="003544BE" w:rsidP="00DF1E76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8D6352" w:rsidRPr="008D6352">
        <w:rPr>
          <w:rFonts w:ascii="Arial" w:hAnsi="Arial" w:cs="Arial"/>
          <w:bCs/>
          <w:sz w:val="22"/>
          <w:szCs w:val="22"/>
        </w:rPr>
        <w:t>tj. Dz. U. z 2021 r. poz. 1129 z późn. zm</w:t>
      </w:r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EB78BD" w:rsidRPr="00EB78BD">
        <w:rPr>
          <w:rFonts w:ascii="Arial" w:hAnsi="Arial" w:cs="Arial"/>
          <w:b/>
          <w:sz w:val="22"/>
          <w:szCs w:val="22"/>
        </w:rPr>
        <w:t>Remont budynku leśniczówki leśnictwa Grzyb</w:t>
      </w:r>
      <w:r w:rsidR="00DF1E76" w:rsidRPr="00DF1E76">
        <w:rPr>
          <w:rFonts w:ascii="Arial" w:hAnsi="Arial"/>
          <w:b/>
          <w:sz w:val="22"/>
          <w:szCs w:val="22"/>
        </w:rPr>
        <w:t>”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119734B" w:rsidR="00B215C8" w:rsidRDefault="00852E15" w:rsidP="00A0692C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39F9BA78" w14:textId="5390F051" w:rsidR="00834D0B" w:rsidRPr="00EB49DB" w:rsidRDefault="00834D0B" w:rsidP="003F2BF9">
      <w:pPr>
        <w:pStyle w:val="Zwykytekst1"/>
        <w:spacing w:before="120"/>
        <w:ind w:left="360"/>
        <w:jc w:val="both"/>
        <w:rPr>
          <w:rFonts w:ascii="Arial" w:hAnsi="Arial" w:cs="Arial"/>
        </w:rPr>
      </w:pPr>
      <w:r w:rsidRPr="00EB49DB">
        <w:rPr>
          <w:rFonts w:ascii="Arial" w:hAnsi="Arial" w:cs="Arial"/>
        </w:rPr>
        <w:t>Zamawiający informuje, dla obliczenia podatku vat zamawiający wymaga stosowania</w:t>
      </w:r>
      <w:r w:rsidR="003F2BF9">
        <w:rPr>
          <w:rFonts w:ascii="Arial" w:hAnsi="Arial" w:cs="Arial"/>
        </w:rPr>
        <w:t xml:space="preserve"> </w:t>
      </w:r>
      <w:r w:rsidRPr="00EB49DB">
        <w:rPr>
          <w:rFonts w:ascii="Arial" w:hAnsi="Arial" w:cs="Arial"/>
        </w:rPr>
        <w:t xml:space="preserve">stawki podstawowej </w:t>
      </w:r>
      <w:r w:rsidR="00F6703B">
        <w:rPr>
          <w:rFonts w:ascii="Arial" w:hAnsi="Arial" w:cs="Arial"/>
        </w:rPr>
        <w:t xml:space="preserve">vat </w:t>
      </w:r>
      <w:r w:rsidRPr="00EB49DB">
        <w:rPr>
          <w:rFonts w:ascii="Arial" w:hAnsi="Arial" w:cs="Arial"/>
        </w:rPr>
        <w:t xml:space="preserve">23% dla robót ujętych </w:t>
      </w:r>
      <w:r w:rsidR="00F6703B">
        <w:rPr>
          <w:rFonts w:ascii="Arial" w:hAnsi="Arial" w:cs="Arial"/>
        </w:rPr>
        <w:t>w opisie przedmiotu</w:t>
      </w:r>
      <w:r w:rsidR="00132054">
        <w:rPr>
          <w:rFonts w:ascii="Arial" w:hAnsi="Arial" w:cs="Arial"/>
        </w:rPr>
        <w:t xml:space="preserve"> zamówienia</w:t>
      </w:r>
      <w:r w:rsidR="00F6703B">
        <w:rPr>
          <w:rFonts w:ascii="Arial" w:hAnsi="Arial" w:cs="Arial"/>
        </w:rPr>
        <w:t>.</w:t>
      </w:r>
    </w:p>
    <w:p w14:paraId="2EA5096B" w14:textId="77777777" w:rsidR="00834D0B" w:rsidRDefault="00834D0B" w:rsidP="00834D0B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6868C3EF" w14:textId="163190CD" w:rsidR="00834D0B" w:rsidRDefault="00834D0B" w:rsidP="00834D0B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  <w:b/>
        </w:rPr>
      </w:pPr>
    </w:p>
    <w:p w14:paraId="068CCE4F" w14:textId="62D36B43" w:rsidR="00834D0B" w:rsidRDefault="00834D0B" w:rsidP="00834D0B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  <w:b/>
        </w:rPr>
      </w:pPr>
    </w:p>
    <w:p w14:paraId="63C6DCE1" w14:textId="77777777" w:rsidR="00834D0B" w:rsidRPr="00B215C8" w:rsidRDefault="00834D0B" w:rsidP="00834D0B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  <w:b/>
        </w:rPr>
      </w:pP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00562EA3" w14:textId="7571B031" w:rsidR="00B215C8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t>zgodnie z załączonym kosztorysem ofertowym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258133B3" w14:textId="77777777" w:rsidR="00EB49DB" w:rsidRPr="002F3D17" w:rsidRDefault="00EB49DB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E861351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132054">
        <w:rPr>
          <w:rFonts w:ascii="Arial" w:hAnsi="Arial" w:cs="Arial"/>
        </w:rPr>
        <w:t>2</w:t>
      </w:r>
      <w:r w:rsidR="00B215C8" w:rsidRPr="00B215C8">
        <w:rPr>
          <w:rFonts w:ascii="Arial" w:hAnsi="Arial" w:cs="Arial"/>
        </w:rPr>
        <w:t xml:space="preserve"> lat do </w:t>
      </w:r>
      <w:r w:rsidR="00132054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33E8A4C2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Okres ten nie może być krótszy niż </w:t>
      </w:r>
      <w:r w:rsidR="00132054">
        <w:rPr>
          <w:rFonts w:ascii="Arial" w:hAnsi="Arial" w:cs="Arial"/>
        </w:rPr>
        <w:t>2</w:t>
      </w:r>
      <w:r w:rsidRPr="00B215C8">
        <w:rPr>
          <w:rFonts w:ascii="Arial" w:hAnsi="Arial" w:cs="Arial"/>
        </w:rPr>
        <w:t xml:space="preserve"> lata (minimalny wymagany przez Zamawiającego okres gwarancji). Oferta z krótszym okresem gwarancji  jako nieodpowiadająca treści specyfikacji warunków zamówienia zostanie odrzucona. Okres dłuższy niż </w:t>
      </w:r>
      <w:r w:rsidR="00132054">
        <w:rPr>
          <w:rFonts w:ascii="Arial" w:hAnsi="Arial" w:cs="Arial"/>
        </w:rPr>
        <w:t>4</w:t>
      </w:r>
      <w:r w:rsidRPr="00B215C8">
        <w:rPr>
          <w:rFonts w:ascii="Arial" w:hAnsi="Arial" w:cs="Arial"/>
        </w:rPr>
        <w:t xml:space="preserve"> lat</w:t>
      </w:r>
      <w:r w:rsidR="00132054">
        <w:rPr>
          <w:rFonts w:ascii="Arial" w:hAnsi="Arial" w:cs="Arial"/>
        </w:rPr>
        <w:t>a</w:t>
      </w:r>
      <w:r w:rsidRPr="00B215C8">
        <w:rPr>
          <w:rFonts w:ascii="Arial" w:hAnsi="Arial" w:cs="Arial"/>
        </w:rPr>
        <w:t xml:space="preserve"> dla potrzeb obliczania punktacji będzie traktowany jak </w:t>
      </w:r>
      <w:r w:rsidR="00132054">
        <w:rPr>
          <w:rFonts w:ascii="Arial" w:hAnsi="Arial" w:cs="Arial"/>
        </w:rPr>
        <w:t>4</w:t>
      </w:r>
      <w:r w:rsidRPr="00B215C8">
        <w:rPr>
          <w:rFonts w:ascii="Arial" w:hAnsi="Arial" w:cs="Arial"/>
        </w:rPr>
        <w:t xml:space="preserve"> lat</w:t>
      </w:r>
      <w:r w:rsidR="00132054">
        <w:rPr>
          <w:rFonts w:ascii="Arial" w:hAnsi="Arial" w:cs="Arial"/>
        </w:rPr>
        <w:t>a</w:t>
      </w:r>
      <w:r w:rsidRPr="00B215C8">
        <w:rPr>
          <w:rFonts w:ascii="Arial" w:hAnsi="Arial" w:cs="Arial"/>
        </w:rPr>
        <w:t xml:space="preserve">. Niepodanie w ofercie okresu będzie traktowane jako zaoferowanie </w:t>
      </w:r>
      <w:r w:rsidR="00132054">
        <w:rPr>
          <w:rFonts w:ascii="Arial" w:hAnsi="Arial" w:cs="Arial"/>
        </w:rPr>
        <w:t>2</w:t>
      </w:r>
      <w:r w:rsidRPr="00B215C8">
        <w:rPr>
          <w:rFonts w:ascii="Arial" w:hAnsi="Arial" w:cs="Arial"/>
        </w:rPr>
        <w:t xml:space="preserve"> lat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3A2F38D6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8D6352">
        <w:rPr>
          <w:rFonts w:ascii="Arial" w:hAnsi="Arial" w:cs="Arial"/>
          <w:b/>
          <w:bCs/>
        </w:rPr>
        <w:t>60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1E09CA9" w14:textId="77777777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4B5EC61" w14:textId="5D4ACE64" w:rsidR="00371B6C" w:rsidRPr="008D6352" w:rsidRDefault="00DF1E76" w:rsidP="008D6352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 w:rsidR="008D6352"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="00371B6C" w:rsidRPr="008D6352">
        <w:rPr>
          <w:rFonts w:ascii="Arial" w:hAnsi="Arial" w:cs="Arial"/>
          <w:b/>
          <w:sz w:val="22"/>
          <w:szCs w:val="22"/>
        </w:rPr>
        <w:t xml:space="preserve"> </w:t>
      </w:r>
      <w:r w:rsidR="00371B6C"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 xml:space="preserve">, określonymi w Specyfikacji Warunków Zamówienia i zobowiązujemy się, </w:t>
      </w:r>
      <w:r w:rsidR="00852E15" w:rsidRPr="00371B6C">
        <w:rPr>
          <w:rFonts w:ascii="Arial" w:hAnsi="Arial" w:cs="Arial"/>
          <w:sz w:val="22"/>
          <w:szCs w:val="22"/>
        </w:rPr>
        <w:lastRenderedPageBreak/>
        <w:t>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6847A51B" w14:textId="77777777" w:rsidR="00F032ED" w:rsidRPr="003B3390" w:rsidRDefault="00F032ED" w:rsidP="00F032ED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0477F69B" w14:textId="77777777" w:rsidR="00852E15" w:rsidRPr="00371B6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77777777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371B6C">
        <w:rPr>
          <w:rFonts w:ascii="Arial" w:hAnsi="Arial" w:cs="Arial"/>
        </w:rPr>
        <w:t>1</w:t>
      </w:r>
      <w:r w:rsidRPr="0014124E">
        <w:rPr>
          <w:rFonts w:ascii="Arial" w:hAnsi="Arial" w:cs="Arial"/>
        </w:rPr>
        <w:t xml:space="preserve"> 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873CE" w14:textId="77777777" w:rsidR="00E36667" w:rsidRDefault="00E36667">
      <w:r>
        <w:separator/>
      </w:r>
    </w:p>
  </w:endnote>
  <w:endnote w:type="continuationSeparator" w:id="0">
    <w:p w14:paraId="3AAA727A" w14:textId="77777777" w:rsidR="00E36667" w:rsidRDefault="00E3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6BC45" w14:textId="77777777" w:rsidR="00E36667" w:rsidRDefault="00E36667">
      <w:r>
        <w:separator/>
      </w:r>
    </w:p>
  </w:footnote>
  <w:footnote w:type="continuationSeparator" w:id="0">
    <w:p w14:paraId="433E49F5" w14:textId="77777777" w:rsidR="00E36667" w:rsidRDefault="00E3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054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2BF9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4D0B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8F722C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667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9DB"/>
    <w:rsid w:val="00EB4D89"/>
    <w:rsid w:val="00EB50BB"/>
    <w:rsid w:val="00EB68F7"/>
    <w:rsid w:val="00EB7806"/>
    <w:rsid w:val="00EB78BD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6A6A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03B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7</cp:revision>
  <cp:lastPrinted>2021-05-14T09:07:00Z</cp:lastPrinted>
  <dcterms:created xsi:type="dcterms:W3CDTF">2021-09-01T08:43:00Z</dcterms:created>
  <dcterms:modified xsi:type="dcterms:W3CDTF">2021-09-03T07:44:00Z</dcterms:modified>
</cp:coreProperties>
</file>